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69F58CEE" w:rsidR="00733A11" w:rsidRPr="004E11FF"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4E11FF">
        <w:rPr>
          <w:rFonts w:asciiTheme="minorHAnsi" w:hAnsiTheme="minorHAnsi" w:cstheme="minorHAnsi"/>
          <w:b/>
          <w:bCs/>
        </w:rPr>
        <w:t xml:space="preserve">EDITAL Nº </w:t>
      </w:r>
      <w:r w:rsidR="002077A6" w:rsidRPr="004E11FF">
        <w:rPr>
          <w:rFonts w:asciiTheme="minorHAnsi" w:hAnsiTheme="minorHAnsi" w:cstheme="minorHAnsi"/>
          <w:b/>
        </w:rPr>
        <w:t>1507</w:t>
      </w:r>
      <w:r w:rsidR="00DB64CE" w:rsidRPr="004E11FF">
        <w:rPr>
          <w:rFonts w:asciiTheme="minorHAnsi" w:hAnsiTheme="minorHAnsi" w:cstheme="minorHAnsi"/>
          <w:b/>
        </w:rPr>
        <w:t>/</w:t>
      </w:r>
      <w:r w:rsidR="00170C9D" w:rsidRPr="004E11FF">
        <w:rPr>
          <w:rFonts w:asciiTheme="minorHAnsi" w:hAnsiTheme="minorHAnsi" w:cstheme="minorHAnsi"/>
          <w:b/>
        </w:rPr>
        <w:t>202</w:t>
      </w:r>
      <w:r w:rsidR="003618FC" w:rsidRPr="004E11FF">
        <w:rPr>
          <w:rFonts w:asciiTheme="minorHAnsi" w:hAnsiTheme="minorHAnsi" w:cstheme="minorHAnsi"/>
          <w:b/>
        </w:rPr>
        <w:t>5</w:t>
      </w:r>
    </w:p>
    <w:p w14:paraId="0F1DE896" w14:textId="77777777" w:rsidR="00972B5B" w:rsidRPr="004E11FF" w:rsidRDefault="00972B5B">
      <w:pPr>
        <w:jc w:val="center"/>
        <w:rPr>
          <w:rFonts w:ascii="Calibri" w:hAnsi="Calibri" w:cs="Calibri"/>
          <w:b/>
          <w:bCs/>
        </w:rPr>
      </w:pPr>
    </w:p>
    <w:p w14:paraId="7DDCAE09" w14:textId="7006E1D3" w:rsidR="00FE4B45" w:rsidRPr="004E11FF" w:rsidRDefault="00733A11" w:rsidP="00FE4B45">
      <w:pPr>
        <w:tabs>
          <w:tab w:val="left" w:pos="2552"/>
        </w:tabs>
        <w:jc w:val="both"/>
        <w:rPr>
          <w:rFonts w:ascii="Calibri" w:hAnsi="Calibri" w:cs="Calibri"/>
        </w:rPr>
      </w:pPr>
      <w:r w:rsidRPr="004E11FF">
        <w:rPr>
          <w:rFonts w:ascii="Calibri" w:hAnsi="Calibri" w:cs="Calibri"/>
        </w:rPr>
        <w:t xml:space="preserve">A </w:t>
      </w:r>
      <w:r w:rsidR="00936C00" w:rsidRPr="004E11FF">
        <w:rPr>
          <w:rFonts w:ascii="Calibri" w:hAnsi="Calibri" w:cs="Calibri"/>
          <w:b/>
        </w:rPr>
        <w:t>FUNDAÇÃO UNIVERSIDADE DO ESTADO</w:t>
      </w:r>
      <w:r w:rsidR="003C57D8" w:rsidRPr="004E11FF">
        <w:rPr>
          <w:rFonts w:ascii="Calibri" w:hAnsi="Calibri" w:cs="Calibri"/>
          <w:b/>
        </w:rPr>
        <w:t xml:space="preserve"> </w:t>
      </w:r>
      <w:r w:rsidR="00936C00" w:rsidRPr="004E11FF">
        <w:rPr>
          <w:rFonts w:ascii="Calibri" w:hAnsi="Calibri" w:cs="Calibri"/>
          <w:b/>
        </w:rPr>
        <w:t>DE SANTA CATARINA</w:t>
      </w:r>
      <w:r w:rsidR="00936C00" w:rsidRPr="004E11FF">
        <w:rPr>
          <w:rFonts w:ascii="Calibri" w:hAnsi="Calibri" w:cs="Calibri"/>
        </w:rPr>
        <w:t xml:space="preserve">, </w:t>
      </w:r>
      <w:r w:rsidR="00AB23E9" w:rsidRPr="004E11FF">
        <w:rPr>
          <w:rFonts w:ascii="Calibri" w:hAnsi="Calibri" w:cs="Calibri"/>
        </w:rPr>
        <w:t xml:space="preserve">com sede na Av. Madre </w:t>
      </w:r>
      <w:proofErr w:type="spellStart"/>
      <w:r w:rsidR="00AB23E9" w:rsidRPr="004E11FF">
        <w:rPr>
          <w:rFonts w:ascii="Calibri" w:hAnsi="Calibri" w:cs="Calibri"/>
        </w:rPr>
        <w:t>Benvenuta</w:t>
      </w:r>
      <w:proofErr w:type="spellEnd"/>
      <w:r w:rsidR="00AB23E9" w:rsidRPr="004E11FF">
        <w:rPr>
          <w:rFonts w:ascii="Calibri" w:hAnsi="Calibri" w:cs="Calibri"/>
        </w:rPr>
        <w:t>, nº 2007, Itacorubi, Florianópolis/SC, inscrita</w:t>
      </w:r>
      <w:r w:rsidR="00AB23E9" w:rsidRPr="004E11FF">
        <w:t xml:space="preserve"> </w:t>
      </w:r>
      <w:r w:rsidR="00AB23E9" w:rsidRPr="004E11FF">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077A6" w:rsidRPr="004E11FF">
            <w:rPr>
              <w:rFonts w:asciiTheme="minorHAnsi" w:hAnsiTheme="minorHAnsi" w:cstheme="minorHAnsi"/>
            </w:rPr>
            <w:t>da Coordenadoria de Licitações e Compras da Reitoria</w:t>
          </w:r>
        </w:sdtContent>
      </w:sdt>
      <w:r w:rsidR="00AB23E9" w:rsidRPr="004E11FF">
        <w:rPr>
          <w:rFonts w:ascii="Calibri" w:hAnsi="Calibri" w:cs="Calibri"/>
        </w:rPr>
        <w:t xml:space="preserve">, </w:t>
      </w:r>
      <w:r w:rsidRPr="004E11FF">
        <w:rPr>
          <w:rFonts w:ascii="Calibri" w:hAnsi="Calibri" w:cs="Calibri"/>
        </w:rPr>
        <w:t xml:space="preserve">torna público que fará realizar licitação na modalidade </w:t>
      </w:r>
      <w:r w:rsidR="00AB23E9" w:rsidRPr="004E11FF">
        <w:rPr>
          <w:rFonts w:ascii="Calibri" w:hAnsi="Calibri" w:cs="Calibri"/>
        </w:rPr>
        <w:t>P</w:t>
      </w:r>
      <w:r w:rsidRPr="004E11FF">
        <w:rPr>
          <w:rFonts w:ascii="Calibri" w:hAnsi="Calibri" w:cs="Calibri"/>
        </w:rPr>
        <w:t xml:space="preserve">regão </w:t>
      </w:r>
      <w:r w:rsidR="00AB23E9" w:rsidRPr="004E11FF">
        <w:rPr>
          <w:rFonts w:ascii="Calibri" w:hAnsi="Calibri" w:cs="Calibri"/>
        </w:rPr>
        <w:t>E</w:t>
      </w:r>
      <w:r w:rsidRPr="004E11FF">
        <w:rPr>
          <w:rFonts w:ascii="Calibri" w:hAnsi="Calibri" w:cs="Calibri"/>
        </w:rPr>
        <w:t>letrônico</w:t>
      </w:r>
      <w:r w:rsidR="00CB6577" w:rsidRPr="004E11FF">
        <w:rPr>
          <w:rFonts w:ascii="Calibri" w:hAnsi="Calibri" w:cs="Calibri"/>
        </w:rPr>
        <w:t xml:space="preserve"> com o modo de disputa</w:t>
      </w:r>
      <w:r w:rsidR="00CB6577" w:rsidRPr="004E11FF">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077A6" w:rsidRPr="004E11FF">
            <w:rPr>
              <w:rFonts w:asciiTheme="minorHAnsi" w:hAnsiTheme="minorHAnsi" w:cstheme="minorHAnsi"/>
            </w:rPr>
            <w:t>Aberto</w:t>
          </w:r>
        </w:sdtContent>
      </w:sdt>
      <w:r w:rsidR="00CB6577" w:rsidRPr="004E11FF">
        <w:rPr>
          <w:rFonts w:ascii="Calibri" w:hAnsi="Calibri" w:cs="Calibri"/>
        </w:rPr>
        <w:t xml:space="preserve"> e </w:t>
      </w:r>
      <w:r w:rsidR="007D78C9" w:rsidRPr="004E11FF">
        <w:rPr>
          <w:rFonts w:ascii="Calibri" w:hAnsi="Calibri" w:cs="Calibri"/>
        </w:rPr>
        <w:t xml:space="preserve">com critério de julgamento de </w:t>
      </w:r>
      <w:r w:rsidR="007D78C9" w:rsidRPr="004E11FF">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077A6" w:rsidRPr="004E11FF">
            <w:rPr>
              <w:rFonts w:asciiTheme="minorHAnsi" w:hAnsiTheme="minorHAnsi" w:cstheme="minorHAnsi"/>
            </w:rPr>
            <w:t>por lote</w:t>
          </w:r>
        </w:sdtContent>
      </w:sdt>
      <w:r w:rsidR="007D78C9" w:rsidRPr="004E11FF">
        <w:rPr>
          <w:rFonts w:asciiTheme="minorHAnsi" w:hAnsiTheme="minorHAnsi" w:cstheme="minorHAnsi"/>
        </w:rPr>
        <w:t xml:space="preserve">, </w:t>
      </w:r>
      <w:r w:rsidR="00661F91" w:rsidRPr="004E11FF">
        <w:rPr>
          <w:rFonts w:asciiTheme="minorHAnsi" w:hAnsiTheme="minorHAnsi" w:cstheme="minorHAnsi"/>
        </w:rPr>
        <w:t>para</w:t>
      </w:r>
      <w:r w:rsidR="00661F91" w:rsidRPr="004E11FF">
        <w:rPr>
          <w:rFonts w:ascii="Calibri" w:hAnsi="Calibri" w:cs="Calibri"/>
        </w:rPr>
        <w:t xml:space="preserve"> selecionar proposta objetivando o </w:t>
      </w:r>
      <w:r w:rsidR="00661F91" w:rsidRPr="004E11FF">
        <w:rPr>
          <w:rFonts w:ascii="Calibri" w:hAnsi="Calibri" w:cs="Calibri"/>
          <w:b/>
          <w:bCs/>
        </w:rPr>
        <w:t>REGISTRO DE PREÇOS</w:t>
      </w:r>
      <w:r w:rsidRPr="004E11FF">
        <w:rPr>
          <w:rFonts w:ascii="Calibri" w:hAnsi="Calibri" w:cs="Calibri"/>
        </w:rPr>
        <w:t xml:space="preserve">, </w:t>
      </w:r>
      <w:r w:rsidR="00022519" w:rsidRPr="004E11FF">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4E11FF"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567D818" w:rsidR="006F0DFF" w:rsidRPr="004E11FF" w:rsidRDefault="006F0DFF" w:rsidP="006F0DFF">
      <w:pPr>
        <w:jc w:val="both"/>
        <w:rPr>
          <w:rFonts w:ascii="Calibri" w:hAnsi="Calibri" w:cs="Calibri"/>
          <w:b/>
          <w:bCs/>
        </w:rPr>
      </w:pPr>
      <w:r w:rsidRPr="004E11FF">
        <w:rPr>
          <w:rFonts w:ascii="Calibri" w:hAnsi="Calibri" w:cs="Calibri"/>
          <w:b/>
          <w:bCs/>
        </w:rPr>
        <w:t>OBJETO:</w:t>
      </w:r>
      <w:r w:rsidRPr="004E11FF">
        <w:rPr>
          <w:rFonts w:ascii="Calibri" w:hAnsi="Calibri" w:cs="Calibri"/>
        </w:rPr>
        <w:t xml:space="preserve"> </w:t>
      </w:r>
      <w:r w:rsidR="002077A6" w:rsidRPr="004E11FF">
        <w:rPr>
          <w:rFonts w:ascii="Calibri" w:hAnsi="Calibri" w:cs="Calibri"/>
          <w:b/>
        </w:rPr>
        <w:t>AQUISIÇÃO DE MATERIAL ESPORTIVO, FISIOTERAPIA E ACADEMIA PARA TODA A UDESC - RELANÇAMENTO</w:t>
      </w:r>
      <w:r w:rsidRPr="004E11FF">
        <w:rPr>
          <w:rFonts w:ascii="Calibri" w:hAnsi="Calibri" w:cs="Calibri"/>
        </w:rPr>
        <w:t xml:space="preserve">, conforme especificações constantes do </w:t>
      </w:r>
      <w:r w:rsidRPr="004E11FF">
        <w:rPr>
          <w:rFonts w:ascii="Calibri" w:hAnsi="Calibri" w:cs="Calibri"/>
          <w:b/>
          <w:bCs/>
        </w:rPr>
        <w:t>Anexo I e II.</w:t>
      </w:r>
    </w:p>
    <w:p w14:paraId="1F42779F" w14:textId="77777777" w:rsidR="001C2FC0" w:rsidRPr="004E11FF" w:rsidRDefault="001C2FC0">
      <w:pPr>
        <w:jc w:val="both"/>
        <w:rPr>
          <w:rFonts w:ascii="Calibri" w:hAnsi="Calibri" w:cs="Calibri"/>
        </w:rPr>
      </w:pPr>
    </w:p>
    <w:p w14:paraId="4C12F171" w14:textId="28B08095" w:rsidR="00AA13C7" w:rsidRPr="004E11FF" w:rsidRDefault="00AA13C7">
      <w:pPr>
        <w:jc w:val="both"/>
        <w:rPr>
          <w:rFonts w:ascii="Calibri" w:hAnsi="Calibri" w:cs="Calibri"/>
          <w:b/>
          <w:bCs/>
        </w:rPr>
      </w:pPr>
    </w:p>
    <w:p w14:paraId="0DC54C14" w14:textId="77777777" w:rsidR="00733A11" w:rsidRPr="004E11FF" w:rsidRDefault="00733A11">
      <w:pPr>
        <w:jc w:val="both"/>
        <w:rPr>
          <w:rFonts w:ascii="Calibri" w:hAnsi="Calibri" w:cs="Calibri"/>
          <w:b/>
          <w:bCs/>
        </w:rPr>
      </w:pPr>
      <w:r w:rsidRPr="004E11FF">
        <w:rPr>
          <w:rFonts w:ascii="Calibri" w:hAnsi="Calibri" w:cs="Calibri"/>
          <w:b/>
          <w:bCs/>
        </w:rPr>
        <w:t>FORMALIZAÇÃO DE CONSULTAS:</w:t>
      </w:r>
    </w:p>
    <w:p w14:paraId="65044E71" w14:textId="77777777" w:rsidR="00733A11" w:rsidRPr="004E11FF" w:rsidRDefault="00733A11">
      <w:pPr>
        <w:pStyle w:val="Contedodoquadro"/>
        <w:rPr>
          <w:rFonts w:asciiTheme="minorHAnsi" w:hAnsiTheme="minorHAnsi" w:cstheme="minorHAnsi"/>
          <w:b/>
          <w:bCs/>
        </w:rPr>
      </w:pPr>
      <w:r w:rsidRPr="004E11FF">
        <w:rPr>
          <w:rFonts w:ascii="Calibri" w:hAnsi="Calibri" w:cs="Calibri"/>
          <w:b/>
        </w:rPr>
        <w:t>site:</w:t>
      </w:r>
      <w:r w:rsidRPr="004E11FF">
        <w:rPr>
          <w:rFonts w:ascii="Calibri" w:hAnsi="Calibri" w:cs="Calibri"/>
          <w:bCs/>
        </w:rPr>
        <w:t xml:space="preserve"> </w:t>
      </w:r>
      <w:hyperlink r:id="rId8" w:history="1">
        <w:r w:rsidRPr="004E11FF">
          <w:rPr>
            <w:rStyle w:val="Hyperlink"/>
            <w:rFonts w:asciiTheme="minorHAnsi" w:hAnsiTheme="minorHAnsi" w:cstheme="minorHAnsi"/>
          </w:rPr>
          <w:t>http://e-lic.sc.gov.br/</w:t>
        </w:r>
      </w:hyperlink>
    </w:p>
    <w:p w14:paraId="71422136" w14:textId="6E205D35" w:rsidR="00733A11" w:rsidRPr="00F743DA" w:rsidRDefault="00733A11">
      <w:pPr>
        <w:pStyle w:val="Contedodoquadro"/>
        <w:rPr>
          <w:rFonts w:asciiTheme="minorHAnsi" w:hAnsiTheme="minorHAnsi" w:cstheme="minorHAnsi"/>
          <w:szCs w:val="24"/>
        </w:rPr>
      </w:pPr>
      <w:r w:rsidRPr="004E11FF">
        <w:rPr>
          <w:rFonts w:asciiTheme="minorHAnsi" w:hAnsiTheme="minorHAnsi" w:cstheme="minorHAnsi"/>
          <w:b/>
          <w:bCs/>
        </w:rPr>
        <w:t>e-mail:</w:t>
      </w:r>
      <w:r w:rsidRPr="004E11F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077A6" w:rsidRPr="004E11FF">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797FDA52" w14:textId="72C5F145" w:rsidR="00AC1E88" w:rsidRPr="003C1D1C" w:rsidRDefault="003C1D1C" w:rsidP="00A00010">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A00010">
        <w:rPr>
          <w:rFonts w:ascii="Calibri" w:hAnsi="Calibri" w:cs="Calibri"/>
          <w:b/>
          <w:bCs/>
          <w:u w:val="single"/>
        </w:rPr>
        <w:t>O modo de disputa deste Pregão é o</w:t>
      </w:r>
      <w:r w:rsidRPr="00A00010">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A00010" w:rsidRPr="00A00010">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617B3A94" w:rsidR="006F0DFF" w:rsidRDefault="003C1D1C" w:rsidP="00A00010">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77879920" w14:textId="77777777" w:rsidR="00A00010" w:rsidRPr="00A00010" w:rsidRDefault="00A00010" w:rsidP="00A00010">
      <w:pPr>
        <w:pStyle w:val="Corpodetexto"/>
        <w:widowControl w:val="0"/>
        <w:suppressAutoHyphens w:val="0"/>
        <w:spacing w:before="56"/>
        <w:ind w:firstLine="142"/>
        <w:rPr>
          <w:rFonts w:ascii="Calibri" w:hAnsi="Calibri" w:cs="Calibri"/>
          <w:b/>
          <w:bCs/>
          <w:highlight w:val="yellow"/>
        </w:rPr>
      </w:pPr>
      <w:r w:rsidRPr="00A00010">
        <w:rPr>
          <w:rFonts w:ascii="Calibri" w:hAnsi="Calibri" w:cs="Calibri"/>
          <w:b/>
          <w:bCs/>
          <w:highlight w:val="yellow"/>
        </w:rPr>
        <w:t xml:space="preserve">8.8.2 – Qualificação Técnica: </w:t>
      </w:r>
    </w:p>
    <w:p w14:paraId="7FB8C41C" w14:textId="43AA4E38" w:rsidR="001112EA" w:rsidRPr="00A00010" w:rsidRDefault="00A00010" w:rsidP="00A00010">
      <w:pPr>
        <w:pStyle w:val="Corpodetexto"/>
        <w:widowControl w:val="0"/>
        <w:suppressAutoHyphens w:val="0"/>
        <w:spacing w:before="56"/>
        <w:ind w:firstLine="142"/>
        <w:rPr>
          <w:rFonts w:ascii="Calibri" w:hAnsi="Calibri" w:cs="Calibri"/>
          <w:b/>
          <w:bCs/>
        </w:rPr>
      </w:pPr>
      <w:r w:rsidRPr="00A00010">
        <w:rPr>
          <w:rFonts w:ascii="Calibri" w:hAnsi="Calibri" w:cs="Calibri"/>
          <w:b/>
          <w:bCs/>
          <w:highlight w:val="yellow"/>
        </w:rPr>
        <w:t xml:space="preserve">8.8.2.1 – </w:t>
      </w:r>
      <w:r w:rsidRPr="00A00010">
        <w:rPr>
          <w:rFonts w:ascii="Calibri" w:hAnsi="Calibri" w:cs="Calibri"/>
          <w:highlight w:val="yellow"/>
        </w:rPr>
        <w:t>Serão solicitados pelo pregoeiro ao vencedor de cada lote os catálogos, ou prospectos,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 Prazo de envio 1 (um) dia útil.</w:t>
      </w: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73755E9" w:rsidR="00733A11" w:rsidRPr="00A00010"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A00010">
        <w:rPr>
          <w:rFonts w:ascii="Calibri" w:hAnsi="Calibri" w:cs="Calibri"/>
        </w:rPr>
        <w:t xml:space="preserve">apresentar o </w:t>
      </w:r>
      <w:r w:rsidR="00D84E0F" w:rsidRPr="00A00010">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A00010" w:rsidRPr="00A00010">
            <w:rPr>
              <w:rFonts w:asciiTheme="minorHAnsi" w:hAnsiTheme="minorHAnsi" w:cstheme="minorHAnsi"/>
              <w:b/>
            </w:rPr>
            <w:t>por lote</w:t>
          </w:r>
        </w:sdtContent>
      </w:sdt>
      <w:r w:rsidR="00D84E0F" w:rsidRPr="00A00010">
        <w:rPr>
          <w:rFonts w:asciiTheme="minorHAnsi" w:hAnsiTheme="minorHAnsi" w:cstheme="minorHAnsi"/>
          <w:b/>
        </w:rPr>
        <w:t>,</w:t>
      </w:r>
      <w:r w:rsidR="00D84E0F" w:rsidRPr="00A00010">
        <w:rPr>
          <w:rFonts w:ascii="Calibri" w:hAnsi="Calibri" w:cs="Calibri"/>
        </w:rPr>
        <w:t xml:space="preserve"> </w:t>
      </w:r>
      <w:r w:rsidR="00733A11" w:rsidRPr="00A00010">
        <w:rPr>
          <w:rFonts w:ascii="Calibri" w:hAnsi="Calibri" w:cs="Calibri"/>
        </w:rPr>
        <w:t xml:space="preserve">conforme </w:t>
      </w:r>
      <w:r w:rsidR="00733A11" w:rsidRPr="00A00010">
        <w:rPr>
          <w:rFonts w:ascii="Calibri" w:hAnsi="Calibri" w:cs="Calibri"/>
          <w:b/>
          <w:bCs/>
        </w:rPr>
        <w:t>Anexo I</w:t>
      </w:r>
      <w:r w:rsidR="00082D65" w:rsidRPr="00A00010">
        <w:rPr>
          <w:rFonts w:ascii="Calibri" w:hAnsi="Calibri" w:cs="Calibri"/>
          <w:b/>
          <w:bCs/>
        </w:rPr>
        <w:t>I</w:t>
      </w:r>
      <w:r w:rsidR="00733A11" w:rsidRPr="00A00010">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A00010">
        <w:rPr>
          <w:rFonts w:ascii="Calibri" w:hAnsi="Calibri" w:cs="Calibri"/>
          <w:b/>
          <w:bCs/>
        </w:rPr>
        <w:t xml:space="preserve">9.2 </w:t>
      </w:r>
      <w:r w:rsidR="00733A11" w:rsidRPr="00A00010">
        <w:rPr>
          <w:rFonts w:ascii="Calibri" w:hAnsi="Calibri" w:cs="Calibri"/>
          <w:b/>
          <w:bCs/>
        </w:rPr>
        <w:t>–</w:t>
      </w:r>
      <w:r w:rsidR="00733A11" w:rsidRPr="00A00010">
        <w:rPr>
          <w:rFonts w:ascii="Calibri" w:hAnsi="Calibri" w:cs="Calibri"/>
        </w:rPr>
        <w:t xml:space="preserve"> Quando na especificação do objeto forem estabelecidas medidas</w:t>
      </w:r>
      <w:r w:rsidR="00733A11" w:rsidRPr="00937F04">
        <w:rPr>
          <w:rFonts w:ascii="Calibri" w:hAnsi="Calibri" w:cs="Calibri"/>
        </w:rPr>
        <w:t xml:space="preserve">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w:t>
      </w:r>
      <w:r w:rsidRPr="00FA48CA">
        <w:rPr>
          <w:rFonts w:ascii="Calibri" w:hAnsi="Calibri"/>
        </w:rPr>
        <w:lastRenderedPageBreak/>
        <w:t xml:space="preserve">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16194F"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w:t>
      </w:r>
      <w:r w:rsidR="00BC7F51" w:rsidRPr="0016194F">
        <w:rPr>
          <w:rFonts w:ascii="Calibri" w:hAnsi="Calibri"/>
          <w:lang w:eastAsia="pt-BR"/>
        </w:rPr>
        <w:t>outros encargos necessários à execução do objeto do Contrato/AF.</w:t>
      </w:r>
    </w:p>
    <w:p w14:paraId="763E942E" w14:textId="313539DA" w:rsidR="00F971E0" w:rsidRPr="0016194F" w:rsidRDefault="00F971E0" w:rsidP="00D02F2F">
      <w:pPr>
        <w:ind w:firstLine="142"/>
        <w:jc w:val="both"/>
        <w:rPr>
          <w:rFonts w:ascii="Calibri" w:hAnsi="Calibri"/>
          <w:bCs/>
        </w:rPr>
      </w:pPr>
      <w:r w:rsidRPr="0016194F">
        <w:rPr>
          <w:rFonts w:ascii="Calibri" w:hAnsi="Calibri"/>
          <w:b/>
        </w:rPr>
        <w:t>11.</w:t>
      </w:r>
      <w:r w:rsidR="00B06A9A" w:rsidRPr="0016194F">
        <w:rPr>
          <w:rFonts w:ascii="Calibri" w:hAnsi="Calibri"/>
          <w:b/>
        </w:rPr>
        <w:t>9</w:t>
      </w:r>
      <w:r w:rsidRPr="0016194F">
        <w:rPr>
          <w:rFonts w:ascii="Calibri" w:hAnsi="Calibri"/>
          <w:b/>
        </w:rPr>
        <w:t>.2</w:t>
      </w:r>
      <w:r w:rsidRPr="0016194F">
        <w:rPr>
          <w:rFonts w:ascii="Calibri" w:hAnsi="Calibri"/>
        </w:rPr>
        <w:t xml:space="preserve"> – </w:t>
      </w:r>
      <w:r w:rsidRPr="0016194F">
        <w:rPr>
          <w:rFonts w:ascii="Calibri" w:hAnsi="Calibri"/>
          <w:bCs/>
        </w:rPr>
        <w:t>O valor d</w:t>
      </w:r>
      <w:r w:rsidR="00661F91" w:rsidRPr="0016194F">
        <w:rPr>
          <w:rFonts w:ascii="Calibri" w:hAnsi="Calibri"/>
          <w:bCs/>
        </w:rPr>
        <w:t>a ARP</w:t>
      </w:r>
      <w:r w:rsidRPr="0016194F">
        <w:rPr>
          <w:rFonts w:ascii="Calibri" w:hAnsi="Calibri"/>
          <w:bCs/>
        </w:rPr>
        <w:t xml:space="preserve"> poderá ser reajustado, desde que solicitado formalmente pela contratada, observado o interregno mínimo de um ano </w:t>
      </w:r>
      <w:r w:rsidR="00EC273A" w:rsidRPr="0016194F">
        <w:rPr>
          <w:rFonts w:ascii="Calibri" w:hAnsi="Calibri"/>
          <w:bCs/>
        </w:rPr>
        <w:t>a contar do início de sua vigência</w:t>
      </w:r>
      <w:r w:rsidRPr="0016194F">
        <w:rPr>
          <w:rFonts w:ascii="Calibri" w:hAnsi="Calibri"/>
          <w:bCs/>
        </w:rPr>
        <w:t>.</w:t>
      </w:r>
    </w:p>
    <w:p w14:paraId="47772345" w14:textId="3BB6F2BD" w:rsidR="00F971E0" w:rsidRPr="0016194F" w:rsidRDefault="00F971E0" w:rsidP="00D02F2F">
      <w:pPr>
        <w:ind w:firstLine="142"/>
        <w:jc w:val="both"/>
        <w:rPr>
          <w:rFonts w:ascii="Calibri" w:hAnsi="Calibri"/>
          <w:bCs/>
        </w:rPr>
      </w:pPr>
      <w:r w:rsidRPr="0016194F">
        <w:rPr>
          <w:rFonts w:ascii="Calibri" w:hAnsi="Calibri"/>
          <w:b/>
        </w:rPr>
        <w:t>11.</w:t>
      </w:r>
      <w:r w:rsidR="00B06A9A" w:rsidRPr="0016194F">
        <w:rPr>
          <w:rFonts w:ascii="Calibri" w:hAnsi="Calibri"/>
          <w:b/>
        </w:rPr>
        <w:t>9</w:t>
      </w:r>
      <w:r w:rsidRPr="0016194F">
        <w:rPr>
          <w:rFonts w:ascii="Calibri" w:hAnsi="Calibri"/>
          <w:b/>
        </w:rPr>
        <w:t>.2.1 -</w:t>
      </w:r>
      <w:r w:rsidRPr="0016194F">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16194F">
        <w:rPr>
          <w:rFonts w:ascii="Calibri" w:hAnsi="Calibri"/>
          <w:b/>
        </w:rPr>
        <w:t>11.</w:t>
      </w:r>
      <w:r w:rsidR="00B06A9A" w:rsidRPr="0016194F">
        <w:rPr>
          <w:rFonts w:ascii="Calibri" w:hAnsi="Calibri"/>
          <w:b/>
        </w:rPr>
        <w:t>9</w:t>
      </w:r>
      <w:r w:rsidRPr="0016194F">
        <w:rPr>
          <w:rFonts w:ascii="Calibri" w:hAnsi="Calibri"/>
          <w:b/>
        </w:rPr>
        <w:t>.2.2 -</w:t>
      </w:r>
      <w:r w:rsidRPr="0016194F">
        <w:rPr>
          <w:rFonts w:ascii="Calibri" w:hAnsi="Calibri"/>
          <w:bCs/>
        </w:rPr>
        <w:t xml:space="preserve"> Será utilizado o acumulado do índice dos últimos 12 meses </w:t>
      </w:r>
      <w:r w:rsidR="00EC273A" w:rsidRPr="0016194F">
        <w:rPr>
          <w:rFonts w:ascii="Calibri" w:hAnsi="Calibri"/>
          <w:bCs/>
        </w:rPr>
        <w:t>a contar do início da vigência da ARP</w:t>
      </w:r>
      <w:r w:rsidRPr="0016194F">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lastRenderedPageBreak/>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163698D4"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16194F">
        <w:rPr>
          <w:rFonts w:ascii="Calibri" w:hAnsi="Calibri" w:cs="Calibri"/>
          <w:b/>
        </w:rPr>
        <w:t xml:space="preserve">UDESC </w:t>
      </w:r>
      <w:r w:rsidR="0016194F" w:rsidRPr="0016194F">
        <w:rPr>
          <w:rFonts w:ascii="Calibri" w:hAnsi="Calibri" w:cs="Calibri"/>
          <w:b/>
        </w:rPr>
        <w:t>10981</w:t>
      </w:r>
      <w:r w:rsidR="008D28D0" w:rsidRPr="0016194F">
        <w:rPr>
          <w:rFonts w:ascii="Calibri" w:hAnsi="Calibri" w:cs="Calibri"/>
          <w:b/>
        </w:rPr>
        <w:t>/202</w:t>
      </w:r>
      <w:r w:rsidR="0016194F" w:rsidRPr="0016194F">
        <w:rPr>
          <w:rFonts w:ascii="Calibri" w:hAnsi="Calibri" w:cs="Calibri"/>
          <w:b/>
        </w:rPr>
        <w:t>5</w:t>
      </w:r>
      <w:r w:rsidR="008D28D0" w:rsidRPr="0016194F">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ED75536" w:rsidR="003206AA" w:rsidRPr="00D84E0F" w:rsidRDefault="00BF669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6194F" w:rsidRPr="0016194F">
            <w:rPr>
              <w:rFonts w:asciiTheme="minorHAnsi" w:hAnsiTheme="minorHAnsi" w:cstheme="minorHAnsi"/>
              <w:b/>
            </w:rPr>
            <w:t>Florianópolis/SC</w:t>
          </w:r>
        </w:sdtContent>
      </w:sdt>
      <w:r w:rsidR="006F0DFF" w:rsidRPr="0016194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9-08T00:00:00Z">
            <w:dateFormat w:val="d' de 'MMMM' de 'yyyy"/>
            <w:lid w:val="pt-BR"/>
            <w:storeMappedDataAs w:val="dateTime"/>
            <w:calendar w:val="gregorian"/>
          </w:date>
        </w:sdtPr>
        <w:sdtEndPr/>
        <w:sdtContent>
          <w:r w:rsidR="0016194F" w:rsidRPr="0016194F">
            <w:rPr>
              <w:rFonts w:asciiTheme="minorHAnsi" w:hAnsiTheme="minorHAnsi" w:cstheme="minorHAnsi"/>
              <w:b/>
            </w:rPr>
            <w:t>8 de setembro de 2025</w:t>
          </w:r>
        </w:sdtContent>
      </w:sdt>
      <w:r w:rsidR="00D84E0F" w:rsidRPr="0016194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449BD7F"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16194F" w:rsidRPr="0016194F">
        <w:rPr>
          <w:rFonts w:ascii="Calibri" w:hAnsi="Calibri" w:cs="Calibri"/>
          <w:b/>
        </w:rPr>
        <w:t>1507</w:t>
      </w:r>
      <w:r w:rsidR="00F2392A" w:rsidRPr="0016194F">
        <w:rPr>
          <w:rFonts w:ascii="Calibri" w:hAnsi="Calibri" w:cs="Calibri"/>
          <w:b/>
        </w:rPr>
        <w:t>/20</w:t>
      </w:r>
      <w:r w:rsidR="00095A81" w:rsidRPr="0016194F">
        <w:rPr>
          <w:rFonts w:ascii="Calibri" w:hAnsi="Calibri" w:cs="Calibri"/>
          <w:b/>
        </w:rPr>
        <w:t>2</w:t>
      </w:r>
      <w:r w:rsidR="003618FC" w:rsidRPr="0016194F">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52B8C1BC" w:rsidR="00082D65" w:rsidRDefault="00082D65" w:rsidP="00082D65">
      <w:pPr>
        <w:jc w:val="center"/>
        <w:rPr>
          <w:rFonts w:ascii="Calibri" w:hAnsi="Calibri" w:cs="Calibri"/>
          <w:b/>
        </w:rPr>
      </w:pPr>
      <w:r w:rsidRPr="00A36C4C">
        <w:rPr>
          <w:rFonts w:ascii="Calibri" w:hAnsi="Calibri" w:cs="Calibri"/>
          <w:b/>
        </w:rPr>
        <w:t xml:space="preserve">PREGÃO ELETRÔNICO Nº </w:t>
      </w:r>
      <w:r w:rsidR="0016194F" w:rsidRPr="0016194F">
        <w:rPr>
          <w:rFonts w:ascii="Calibri" w:hAnsi="Calibri" w:cs="Calibri"/>
          <w:b/>
        </w:rPr>
        <w:t>1507</w:t>
      </w:r>
      <w:r w:rsidR="00F2392A" w:rsidRPr="0016194F">
        <w:rPr>
          <w:rFonts w:ascii="Calibri" w:hAnsi="Calibri" w:cs="Calibri"/>
          <w:b/>
        </w:rPr>
        <w:t>/20</w:t>
      </w:r>
      <w:r w:rsidR="00095A81" w:rsidRPr="0016194F">
        <w:rPr>
          <w:rFonts w:ascii="Calibri" w:hAnsi="Calibri" w:cs="Calibri"/>
          <w:b/>
        </w:rPr>
        <w:t>2</w:t>
      </w:r>
      <w:r w:rsidR="003618FC" w:rsidRPr="0016194F">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2E1A644A"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16194F">
        <w:rPr>
          <w:rFonts w:ascii="Calibri" w:hAnsi="Calibri"/>
          <w:sz w:val="24"/>
          <w14:shadow w14:blurRad="0" w14:dist="0" w14:dir="0" w14:sx="0" w14:sy="0" w14:kx="0" w14:ky="0" w14:algn="none">
            <w14:srgbClr w14:val="000000"/>
          </w14:shadow>
        </w:rPr>
        <w:t xml:space="preserve">ELETRÔNICO nº </w:t>
      </w:r>
      <w:r w:rsidR="0016194F" w:rsidRPr="0016194F">
        <w:rPr>
          <w:rFonts w:ascii="Calibri" w:hAnsi="Calibri"/>
          <w:sz w:val="24"/>
          <w14:shadow w14:blurRad="0" w14:dist="0" w14:dir="0" w14:sx="0" w14:sy="0" w14:kx="0" w14:ky="0" w14:algn="none">
            <w14:srgbClr w14:val="000000"/>
          </w14:shadow>
        </w:rPr>
        <w:t>1507</w:t>
      </w:r>
      <w:r w:rsidRPr="0016194F">
        <w:rPr>
          <w:rFonts w:ascii="Calibri" w:hAnsi="Calibri"/>
          <w:sz w:val="24"/>
          <w14:shadow w14:blurRad="0" w14:dist="0" w14:dir="0" w14:sx="0" w14:sy="0" w14:kx="0" w14:ky="0" w14:algn="none">
            <w14:srgbClr w14:val="000000"/>
          </w14:shadow>
        </w:rPr>
        <w:t>/202</w:t>
      </w:r>
      <w:r w:rsidR="003618FC" w:rsidRPr="0016194F">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3FB759DD"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16194F" w:rsidRPr="0016194F">
        <w:rPr>
          <w:rFonts w:ascii="Calibri" w:hAnsi="Calibri" w:cs="Calibri"/>
          <w:bCs/>
          <w:sz w:val="24"/>
        </w:rPr>
        <w:t>1507</w:t>
      </w:r>
      <w:r w:rsidRPr="0016194F">
        <w:rPr>
          <w:rFonts w:ascii="Calibri" w:hAnsi="Calibri" w:cs="Calibri"/>
          <w:bCs/>
          <w:sz w:val="24"/>
        </w:rPr>
        <w:t>/202</w:t>
      </w:r>
      <w:r w:rsidR="003618FC" w:rsidRPr="0016194F">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19414AA9" w:rsidR="00746E60" w:rsidRDefault="00BF6690"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6194F">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5E3F20F"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16194F" w:rsidRPr="0016194F">
        <w:rPr>
          <w:rFonts w:ascii="Calibri" w:hAnsi="Calibri"/>
          <w:sz w:val="24"/>
          <w14:shadow w14:blurRad="0" w14:dist="0" w14:dir="0" w14:sx="0" w14:sy="0" w14:kx="0" w14:ky="0" w14:algn="none">
            <w14:srgbClr w14:val="000000"/>
          </w14:shadow>
        </w:rPr>
        <w:t>1507</w:t>
      </w:r>
      <w:r w:rsidR="00F2392A" w:rsidRPr="0016194F">
        <w:rPr>
          <w:rFonts w:ascii="Calibri" w:hAnsi="Calibri"/>
          <w:sz w:val="24"/>
          <w14:shadow w14:blurRad="0" w14:dist="0" w14:dir="0" w14:sx="0" w14:sy="0" w14:kx="0" w14:ky="0" w14:algn="none">
            <w14:srgbClr w14:val="000000"/>
          </w14:shadow>
        </w:rPr>
        <w:t>/20</w:t>
      </w:r>
      <w:r w:rsidR="00095A81" w:rsidRPr="0016194F">
        <w:rPr>
          <w:rFonts w:ascii="Calibri" w:hAnsi="Calibri"/>
          <w:sz w:val="24"/>
          <w14:shadow w14:blurRad="0" w14:dist="0" w14:dir="0" w14:sx="0" w14:sy="0" w14:kx="0" w14:ky="0" w14:algn="none">
            <w14:srgbClr w14:val="000000"/>
          </w14:shadow>
        </w:rPr>
        <w:t>2</w:t>
      </w:r>
      <w:r w:rsidR="003618FC" w:rsidRPr="0016194F">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C4C1F73" w:rsidR="00F81BF6" w:rsidRPr="009B21AF" w:rsidRDefault="0016194F" w:rsidP="00F81BF6">
      <w:pPr>
        <w:pStyle w:val="Recuodecorpodetexto2"/>
        <w:spacing w:line="240" w:lineRule="auto"/>
        <w:ind w:left="3827"/>
        <w:jc w:val="both"/>
        <w:rPr>
          <w:rFonts w:ascii="Calibri" w:hAnsi="Calibri"/>
          <w:bCs/>
          <w:sz w:val="22"/>
          <w:szCs w:val="22"/>
        </w:rPr>
      </w:pPr>
      <w:r w:rsidRPr="0016194F">
        <w:rPr>
          <w:rFonts w:ascii="Calibri" w:hAnsi="Calibri"/>
          <w:b/>
          <w:sz w:val="22"/>
          <w:szCs w:val="22"/>
        </w:rPr>
        <w:t xml:space="preserve">AQUISIÇÃO DE MATERIAL ESPORTIVO, FISIOTERAPIA E ACADEMIA PARA TODA A UDESC </w:t>
      </w:r>
      <w:r w:rsidRPr="0016194F">
        <w:rPr>
          <w:rFonts w:ascii="Calibri" w:hAnsi="Calibri"/>
          <w:b/>
          <w:sz w:val="22"/>
          <w:szCs w:val="22"/>
        </w:rPr>
        <w:t>–</w:t>
      </w:r>
      <w:r w:rsidRPr="0016194F">
        <w:rPr>
          <w:rFonts w:ascii="Calibri" w:hAnsi="Calibri"/>
          <w:b/>
          <w:sz w:val="22"/>
          <w:szCs w:val="22"/>
        </w:rPr>
        <w:t xml:space="preserve"> RELANÇAMENTO</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4E44141" w:rsidR="00F81BF6" w:rsidRPr="009B21AF" w:rsidRDefault="00A54DA0" w:rsidP="00F81BF6">
      <w:pPr>
        <w:pStyle w:val="Corpodetexto23"/>
        <w:rPr>
          <w:rFonts w:ascii="Calibri" w:hAnsi="Calibri" w:cs="Calibri"/>
          <w:color w:val="auto"/>
          <w:sz w:val="22"/>
          <w:szCs w:val="22"/>
        </w:rPr>
      </w:pPr>
      <w:r w:rsidRPr="004E11FF">
        <w:rPr>
          <w:rFonts w:ascii="Calibri" w:hAnsi="Calibri" w:cs="Calibri"/>
          <w:color w:val="auto"/>
          <w:sz w:val="22"/>
          <w:szCs w:val="22"/>
        </w:rPr>
        <w:t xml:space="preserve">Constitui objeto do presente a </w:t>
      </w:r>
      <w:r w:rsidR="004E11FF" w:rsidRPr="004E11FF">
        <w:rPr>
          <w:rFonts w:ascii="Calibri" w:hAnsi="Calibri" w:cs="Calibri"/>
          <w:b/>
          <w:bCs/>
          <w:color w:val="auto"/>
          <w:sz w:val="22"/>
          <w:szCs w:val="22"/>
        </w:rPr>
        <w:t>AQUISIÇÃO DE MATERIAL ESPORTIVO, FISIOTERAPIA E ACADEMIA PARA TODA A UDESC – RELANÇAMENTO</w:t>
      </w:r>
      <w:r w:rsidR="00F81BF6" w:rsidRPr="009B21AF">
        <w:rPr>
          <w:rFonts w:ascii="Calibri" w:hAnsi="Calibri" w:cs="Calibri"/>
          <w:color w:val="auto"/>
          <w:sz w:val="22"/>
          <w:szCs w:val="22"/>
        </w:rPr>
        <w:t xml:space="preserve">, de acordo com as especificações e condições para execução do objeto, descritos no </w:t>
      </w:r>
      <w:r w:rsidR="00F81BF6" w:rsidRPr="004E11FF">
        <w:rPr>
          <w:rFonts w:ascii="Calibri" w:hAnsi="Calibri" w:cs="Calibri"/>
          <w:color w:val="auto"/>
          <w:sz w:val="22"/>
          <w:szCs w:val="22"/>
        </w:rPr>
        <w:t>Anexo I</w:t>
      </w:r>
      <w:r w:rsidR="00C50B66" w:rsidRPr="004E11FF">
        <w:rPr>
          <w:rFonts w:ascii="Calibri" w:hAnsi="Calibri" w:cs="Calibri"/>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4E11FF" w:rsidRDefault="00F971E0" w:rsidP="00F971E0">
      <w:pPr>
        <w:jc w:val="both"/>
        <w:rPr>
          <w:rFonts w:ascii="Calibri" w:hAnsi="Calibri"/>
          <w:bCs/>
          <w:sz w:val="22"/>
          <w:szCs w:val="22"/>
        </w:rPr>
      </w:pPr>
      <w:r w:rsidRPr="004E11FF">
        <w:rPr>
          <w:rFonts w:ascii="Calibri" w:hAnsi="Calibri"/>
          <w:b/>
          <w:sz w:val="22"/>
          <w:szCs w:val="22"/>
        </w:rPr>
        <w:t xml:space="preserve">III - </w:t>
      </w:r>
      <w:r w:rsidRPr="004E11FF">
        <w:rPr>
          <w:rFonts w:ascii="Calibri" w:hAnsi="Calibri"/>
          <w:bCs/>
          <w:sz w:val="22"/>
          <w:szCs w:val="22"/>
        </w:rPr>
        <w:t xml:space="preserve">O valor do contrato poderá ser reajustado, desde que solicitado formalmente pela contratada, </w:t>
      </w:r>
      <w:r w:rsidR="002239FA" w:rsidRPr="004E11FF">
        <w:rPr>
          <w:rFonts w:ascii="Calibri" w:hAnsi="Calibri"/>
          <w:bCs/>
          <w:sz w:val="22"/>
          <w:szCs w:val="22"/>
        </w:rPr>
        <w:t xml:space="preserve">observado o interregno mínimo de um ano a contar do início de sua vigência </w:t>
      </w:r>
      <w:r w:rsidRPr="004E11FF">
        <w:rPr>
          <w:rFonts w:ascii="Calibri" w:hAnsi="Calibri"/>
          <w:bCs/>
          <w:sz w:val="22"/>
          <w:szCs w:val="22"/>
        </w:rPr>
        <w:t>e da seguinte forma:</w:t>
      </w:r>
    </w:p>
    <w:p w14:paraId="5BEB4517" w14:textId="372F8D07" w:rsidR="00F971E0" w:rsidRPr="004E11FF" w:rsidRDefault="000D368A" w:rsidP="000D368A">
      <w:pPr>
        <w:jc w:val="both"/>
        <w:rPr>
          <w:rFonts w:ascii="Calibri" w:hAnsi="Calibri"/>
          <w:bCs/>
          <w:sz w:val="22"/>
          <w:szCs w:val="22"/>
        </w:rPr>
      </w:pPr>
      <w:r w:rsidRPr="004E11FF">
        <w:rPr>
          <w:rFonts w:ascii="Calibri" w:hAnsi="Calibri"/>
          <w:b/>
          <w:sz w:val="22"/>
          <w:szCs w:val="22"/>
        </w:rPr>
        <w:t>IV</w:t>
      </w:r>
      <w:r w:rsidR="00F971E0" w:rsidRPr="004E11FF">
        <w:rPr>
          <w:rFonts w:ascii="Calibri" w:hAnsi="Calibri"/>
          <w:bCs/>
          <w:sz w:val="22"/>
          <w:szCs w:val="22"/>
        </w:rPr>
        <w:t xml:space="preserve"> </w:t>
      </w:r>
      <w:r w:rsidRPr="004E11FF">
        <w:rPr>
          <w:rFonts w:ascii="Calibri" w:hAnsi="Calibri"/>
          <w:bCs/>
          <w:sz w:val="22"/>
          <w:szCs w:val="22"/>
        </w:rPr>
        <w:t xml:space="preserve">- </w:t>
      </w:r>
      <w:r w:rsidR="00F971E0" w:rsidRPr="004E11FF">
        <w:rPr>
          <w:rFonts w:ascii="Calibri" w:hAnsi="Calibri"/>
          <w:bCs/>
          <w:sz w:val="22"/>
          <w:szCs w:val="22"/>
        </w:rPr>
        <w:t>O índice de reajuste será o Índice Nacional de Preços ao Consumidor Amplo - IPCA, ou índice que vier a substituí-lo;</w:t>
      </w:r>
    </w:p>
    <w:p w14:paraId="6BC670AC" w14:textId="1B89D081" w:rsidR="00F971E0" w:rsidRPr="004E11FF" w:rsidRDefault="000D368A" w:rsidP="000D368A">
      <w:pPr>
        <w:jc w:val="both"/>
        <w:rPr>
          <w:rFonts w:ascii="Calibri" w:hAnsi="Calibri"/>
          <w:bCs/>
          <w:sz w:val="22"/>
          <w:szCs w:val="22"/>
        </w:rPr>
      </w:pPr>
      <w:r w:rsidRPr="004E11FF">
        <w:rPr>
          <w:rFonts w:ascii="Calibri" w:hAnsi="Calibri"/>
          <w:b/>
          <w:sz w:val="22"/>
          <w:szCs w:val="22"/>
        </w:rPr>
        <w:t xml:space="preserve">V - </w:t>
      </w:r>
      <w:r w:rsidR="00F971E0" w:rsidRPr="004E11FF">
        <w:rPr>
          <w:rFonts w:ascii="Calibri" w:hAnsi="Calibri"/>
          <w:bCs/>
          <w:sz w:val="22"/>
          <w:szCs w:val="22"/>
        </w:rPr>
        <w:t xml:space="preserve">Será utilizado o acumulado do índice dos últimos 12 meses </w:t>
      </w:r>
      <w:r w:rsidR="002239FA" w:rsidRPr="004E11FF">
        <w:rPr>
          <w:rFonts w:ascii="Calibri" w:hAnsi="Calibri"/>
          <w:bCs/>
          <w:sz w:val="22"/>
          <w:szCs w:val="22"/>
        </w:rPr>
        <w:t>a contar do início da vigência da ARP</w:t>
      </w:r>
      <w:r w:rsidR="00F971E0" w:rsidRPr="004E11FF">
        <w:rPr>
          <w:rFonts w:ascii="Calibri" w:hAnsi="Calibri"/>
          <w:bCs/>
          <w:sz w:val="22"/>
          <w:szCs w:val="22"/>
        </w:rPr>
        <w:t>;</w:t>
      </w:r>
    </w:p>
    <w:p w14:paraId="36DD7736" w14:textId="4DA65AB5" w:rsidR="00F971E0" w:rsidRPr="004E11FF" w:rsidRDefault="000D368A" w:rsidP="000D368A">
      <w:pPr>
        <w:jc w:val="both"/>
        <w:rPr>
          <w:rFonts w:ascii="Calibri" w:hAnsi="Calibri"/>
          <w:bCs/>
          <w:sz w:val="22"/>
          <w:szCs w:val="22"/>
        </w:rPr>
      </w:pPr>
      <w:r w:rsidRPr="004E11FF">
        <w:rPr>
          <w:rFonts w:ascii="Calibri" w:hAnsi="Calibri"/>
          <w:b/>
          <w:sz w:val="22"/>
          <w:szCs w:val="22"/>
        </w:rPr>
        <w:t>VI -</w:t>
      </w:r>
      <w:r w:rsidR="00F971E0" w:rsidRPr="004E11FF">
        <w:rPr>
          <w:rFonts w:ascii="Calibri" w:hAnsi="Calibri"/>
          <w:bCs/>
          <w:sz w:val="22"/>
          <w:szCs w:val="22"/>
        </w:rPr>
        <w:t xml:space="preserve"> Os reajustes a que o contratado </w:t>
      </w:r>
      <w:proofErr w:type="spellStart"/>
      <w:r w:rsidR="00F971E0" w:rsidRPr="004E11FF">
        <w:rPr>
          <w:rFonts w:ascii="Calibri" w:hAnsi="Calibri"/>
          <w:bCs/>
          <w:sz w:val="22"/>
          <w:szCs w:val="22"/>
        </w:rPr>
        <w:t>fizer</w:t>
      </w:r>
      <w:proofErr w:type="spellEnd"/>
      <w:r w:rsidR="00F971E0" w:rsidRPr="004E11FF">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4E11FF">
        <w:rPr>
          <w:rFonts w:ascii="Calibri" w:hAnsi="Calibri" w:cs="Calibri"/>
          <w:b/>
          <w:szCs w:val="22"/>
        </w:rPr>
        <w:t>VII</w:t>
      </w:r>
      <w:r w:rsidR="00F971E0" w:rsidRPr="004E11FF">
        <w:rPr>
          <w:rFonts w:ascii="Calibri" w:hAnsi="Calibri" w:cs="Calibri"/>
          <w:b/>
          <w:szCs w:val="22"/>
        </w:rPr>
        <w:t xml:space="preserve"> </w:t>
      </w:r>
      <w:r w:rsidRPr="004E11FF">
        <w:rPr>
          <w:rFonts w:ascii="Calibri" w:hAnsi="Calibri" w:cs="Calibri"/>
          <w:b/>
          <w:szCs w:val="22"/>
        </w:rPr>
        <w:t>-</w:t>
      </w:r>
      <w:r w:rsidR="00F971E0" w:rsidRPr="004E11FF">
        <w:rPr>
          <w:rFonts w:ascii="Calibri" w:hAnsi="Calibri" w:cs="Calibri"/>
          <w:bCs/>
          <w:szCs w:val="22"/>
        </w:rPr>
        <w:t xml:space="preserve"> A revisão dos preços poderá ser concedida, pelo CONTRATANTE, a</w:t>
      </w:r>
      <w:r w:rsidR="00F971E0" w:rsidRPr="009B21AF">
        <w:rPr>
          <w:rFonts w:ascii="Calibri" w:hAnsi="Calibri" w:cs="Calibri"/>
          <w:bCs/>
          <w:szCs w:val="22"/>
        </w:rPr>
        <w:t xml:space="preserve">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368" w:tblpY="-75"/>
        <w:tblW w:w="10763" w:type="dxa"/>
        <w:tblLayout w:type="fixed"/>
        <w:tblCellMar>
          <w:left w:w="70" w:type="dxa"/>
          <w:right w:w="70" w:type="dxa"/>
        </w:tblCellMar>
        <w:tblLook w:val="0000" w:firstRow="0" w:lastRow="0" w:firstColumn="0" w:lastColumn="0" w:noHBand="0" w:noVBand="0"/>
      </w:tblPr>
      <w:tblGrid>
        <w:gridCol w:w="3959"/>
        <w:gridCol w:w="4395"/>
        <w:gridCol w:w="2409"/>
      </w:tblGrid>
      <w:tr w:rsidR="00F81BF6" w:rsidRPr="009B21AF" w14:paraId="153A9642" w14:textId="77777777" w:rsidTr="004E11FF">
        <w:trPr>
          <w:trHeight w:val="335"/>
        </w:trPr>
        <w:tc>
          <w:tcPr>
            <w:tcW w:w="3959" w:type="dxa"/>
            <w:tcBorders>
              <w:top w:val="single" w:sz="8" w:space="0" w:color="000000"/>
              <w:left w:val="single" w:sz="8" w:space="0" w:color="000000"/>
              <w:bottom w:val="single" w:sz="8" w:space="0" w:color="000000"/>
            </w:tcBorders>
          </w:tcPr>
          <w:p w14:paraId="1210EF4B" w14:textId="77777777" w:rsidR="00F81BF6" w:rsidRPr="001112B2" w:rsidRDefault="00F81BF6" w:rsidP="004E11FF">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4E11FF">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2409"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4E11FF">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4E11FF">
        <w:trPr>
          <w:trHeight w:val="177"/>
        </w:trPr>
        <w:tc>
          <w:tcPr>
            <w:tcW w:w="3959" w:type="dxa"/>
            <w:tcBorders>
              <w:top w:val="single" w:sz="8" w:space="0" w:color="000000"/>
              <w:left w:val="single" w:sz="8" w:space="0" w:color="000000"/>
              <w:bottom w:val="single" w:sz="8" w:space="0" w:color="000000"/>
            </w:tcBorders>
          </w:tcPr>
          <w:p w14:paraId="03A324D2" w14:textId="516F4CAC" w:rsidR="00F81BF6" w:rsidRPr="001112B2" w:rsidRDefault="004E11FF" w:rsidP="004E11FF">
            <w:pPr>
              <w:snapToGrid w:val="0"/>
              <w:jc w:val="center"/>
              <w:rPr>
                <w:rFonts w:ascii="Calibri" w:hAnsi="Calibri" w:cs="Calibri"/>
                <w:sz w:val="22"/>
                <w:szCs w:val="22"/>
              </w:rPr>
            </w:pPr>
            <w:r w:rsidRPr="004E11FF">
              <w:rPr>
                <w:rFonts w:ascii="Calibri" w:hAnsi="Calibri" w:cs="Calibri"/>
                <w:sz w:val="22"/>
                <w:szCs w:val="22"/>
              </w:rPr>
              <w:t>11038/12758/3201 /14842/14843/ 12759</w:t>
            </w:r>
          </w:p>
        </w:tc>
        <w:tc>
          <w:tcPr>
            <w:tcW w:w="4395" w:type="dxa"/>
            <w:tcBorders>
              <w:left w:val="single" w:sz="8" w:space="0" w:color="000000"/>
              <w:bottom w:val="single" w:sz="8" w:space="0" w:color="000000"/>
            </w:tcBorders>
          </w:tcPr>
          <w:p w14:paraId="24C8314E" w14:textId="2614A3E0" w:rsidR="00F81BF6" w:rsidRPr="001112B2" w:rsidRDefault="004E11FF" w:rsidP="004E11FF">
            <w:pPr>
              <w:snapToGrid w:val="0"/>
              <w:jc w:val="center"/>
              <w:rPr>
                <w:rFonts w:ascii="Calibri" w:hAnsi="Calibri" w:cs="Calibri"/>
                <w:sz w:val="22"/>
                <w:szCs w:val="22"/>
              </w:rPr>
            </w:pPr>
            <w:r w:rsidRPr="004E11FF">
              <w:rPr>
                <w:rFonts w:ascii="Calibri" w:hAnsi="Calibri" w:cs="Calibri"/>
                <w:sz w:val="22"/>
                <w:szCs w:val="22"/>
              </w:rPr>
              <w:t>1.500.100.000/ 1.570.228.015/ 2.700.228.015</w:t>
            </w:r>
          </w:p>
        </w:tc>
        <w:tc>
          <w:tcPr>
            <w:tcW w:w="2409" w:type="dxa"/>
            <w:tcBorders>
              <w:left w:val="single" w:sz="8" w:space="0" w:color="000000"/>
              <w:bottom w:val="single" w:sz="8" w:space="0" w:color="000000"/>
              <w:right w:val="single" w:sz="8" w:space="0" w:color="000000"/>
            </w:tcBorders>
          </w:tcPr>
          <w:p w14:paraId="2F184CD6" w14:textId="4950A09A" w:rsidR="00F81BF6" w:rsidRPr="001112B2" w:rsidRDefault="004E11FF" w:rsidP="004E11FF">
            <w:pPr>
              <w:snapToGrid w:val="0"/>
              <w:jc w:val="center"/>
              <w:rPr>
                <w:rFonts w:ascii="Calibri" w:hAnsi="Calibri" w:cs="Calibri"/>
                <w:sz w:val="22"/>
                <w:szCs w:val="22"/>
              </w:rPr>
            </w:pPr>
            <w:r w:rsidRPr="004E11FF">
              <w:rPr>
                <w:rFonts w:ascii="Calibri" w:hAnsi="Calibri" w:cs="Calibri"/>
                <w:sz w:val="22"/>
                <w:szCs w:val="22"/>
              </w:rPr>
              <w:t>339030/449052</w:t>
            </w:r>
          </w:p>
        </w:tc>
      </w:tr>
    </w:tbl>
    <w:p w14:paraId="2270F7EC" w14:textId="77777777" w:rsidR="004E11FF" w:rsidRDefault="004E11FF" w:rsidP="00F81BF6">
      <w:pPr>
        <w:jc w:val="both"/>
        <w:rPr>
          <w:rFonts w:ascii="Calibri" w:hAnsi="Calibri" w:cs="Calibri"/>
          <w:b/>
          <w:sz w:val="22"/>
          <w:szCs w:val="22"/>
        </w:rPr>
      </w:pPr>
    </w:p>
    <w:p w14:paraId="41EB234B" w14:textId="7FB373DE" w:rsidR="00F81BF6" w:rsidRPr="004E11FF"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Prazo de Vigência do </w:t>
      </w:r>
      <w:r w:rsidRPr="004E11FF">
        <w:rPr>
          <w:rFonts w:ascii="Calibri" w:hAnsi="Calibri" w:cs="Calibri"/>
          <w:b/>
          <w:sz w:val="22"/>
          <w:szCs w:val="22"/>
        </w:rPr>
        <w:t>Contrato</w:t>
      </w:r>
    </w:p>
    <w:p w14:paraId="0F4AC476" w14:textId="6B8F9E29" w:rsidR="00562F8F" w:rsidRPr="00D00E77" w:rsidRDefault="00F81BF6" w:rsidP="00562F8F">
      <w:pPr>
        <w:ind w:firstLine="142"/>
        <w:jc w:val="both"/>
        <w:rPr>
          <w:rFonts w:ascii="Calibri" w:hAnsi="Calibri"/>
        </w:rPr>
      </w:pPr>
      <w:r w:rsidRPr="004E11FF">
        <w:rPr>
          <w:rFonts w:ascii="Calibri" w:hAnsi="Calibri" w:cs="Calibri"/>
          <w:b/>
          <w:bCs/>
          <w:szCs w:val="22"/>
        </w:rPr>
        <w:t>I -</w:t>
      </w:r>
      <w:r w:rsidRPr="004E11FF">
        <w:rPr>
          <w:rFonts w:ascii="Calibri" w:hAnsi="Calibri" w:cs="Calibri"/>
          <w:bCs/>
          <w:szCs w:val="22"/>
        </w:rPr>
        <w:t xml:space="preserve"> O prazo de vigência deste instrumento tem </w:t>
      </w:r>
      <w:r w:rsidR="00562F8F" w:rsidRPr="004E11FF">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4E11FF" w:rsidRPr="004E11FF">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BF669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4E11FF">
            <w:rPr>
              <w:rFonts w:asciiTheme="minorHAnsi" w:hAnsiTheme="minorHAnsi" w:cstheme="minorHAnsi"/>
              <w:b/>
            </w:rPr>
            <w:t>Florianópolis/SC</w:t>
          </w:r>
        </w:sdtContent>
      </w:sdt>
      <w:r w:rsidR="00DC6BAC" w:rsidRPr="004E11FF">
        <w:rPr>
          <w:rFonts w:ascii="Calibri" w:hAnsi="Calibri" w:cs="Calibri"/>
          <w:bCs/>
          <w:sz w:val="22"/>
          <w:szCs w:val="22"/>
        </w:rPr>
        <w:t>, conforme datas das assinaturas digitais</w:t>
      </w:r>
      <w:r w:rsidR="00F81BF6" w:rsidRPr="004E11FF">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4E11FF">
      <w:pP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2796EA5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4E11FF" w:rsidRPr="004E11FF">
        <w:rPr>
          <w:rFonts w:ascii="Calibri" w:hAnsi="Calibri" w:cs="Arial"/>
          <w:bCs w:val="0"/>
          <w:szCs w:val="22"/>
        </w:rPr>
        <w:t>1507</w:t>
      </w:r>
      <w:r w:rsidR="00F2392A" w:rsidRPr="004E11FF">
        <w:rPr>
          <w:rFonts w:ascii="Calibri" w:hAnsi="Calibri" w:cs="Arial"/>
          <w:bCs w:val="0"/>
          <w:szCs w:val="22"/>
        </w:rPr>
        <w:t>/20</w:t>
      </w:r>
      <w:r w:rsidR="00095A81" w:rsidRPr="004E11FF">
        <w:rPr>
          <w:rFonts w:ascii="Calibri" w:hAnsi="Calibri" w:cs="Arial"/>
          <w:bCs w:val="0"/>
          <w:szCs w:val="22"/>
        </w:rPr>
        <w:t>2</w:t>
      </w:r>
      <w:r w:rsidR="003618FC" w:rsidRPr="004E11FF">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F86525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4E11FF" w:rsidRPr="004E11FF">
        <w:rPr>
          <w:rFonts w:ascii="Calibri" w:hAnsi="Calibri"/>
          <w:b w:val="0"/>
          <w:szCs w:val="22"/>
          <w:lang w:val="pt-PT"/>
        </w:rPr>
        <w:t>1507</w:t>
      </w:r>
      <w:r w:rsidR="00F2392A" w:rsidRPr="004E11FF">
        <w:rPr>
          <w:rFonts w:ascii="Calibri" w:hAnsi="Calibri"/>
          <w:b w:val="0"/>
          <w:szCs w:val="22"/>
          <w:lang w:val="pt-PT"/>
        </w:rPr>
        <w:t>/20</w:t>
      </w:r>
      <w:r w:rsidR="00095A81" w:rsidRPr="004E11FF">
        <w:rPr>
          <w:rFonts w:ascii="Calibri" w:hAnsi="Calibri"/>
          <w:b w:val="0"/>
          <w:szCs w:val="22"/>
          <w:lang w:val="pt-PT"/>
        </w:rPr>
        <w:t>2</w:t>
      </w:r>
      <w:r w:rsidR="003618FC" w:rsidRPr="004E11FF">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25DB047" w:rsidR="00AE7910" w:rsidRDefault="00AE7910" w:rsidP="00352F71">
    <w:pPr>
      <w:pStyle w:val="Rodap"/>
      <w:tabs>
        <w:tab w:val="clear" w:pos="4419"/>
        <w:tab w:val="center" w:pos="0"/>
      </w:tabs>
      <w:rPr>
        <w:color w:val="0000FF"/>
        <w:sz w:val="14"/>
      </w:rPr>
    </w:pPr>
    <w:r>
      <w:rPr>
        <w:sz w:val="14"/>
      </w:rPr>
      <w:t xml:space="preserve">PE </w:t>
    </w:r>
    <w:r w:rsidR="002077A6" w:rsidRPr="002077A6">
      <w:rPr>
        <w:sz w:val="14"/>
      </w:rPr>
      <w:t>1507</w:t>
    </w:r>
    <w:r w:rsidRPr="002077A6">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B18"/>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57CC"/>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94F"/>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7A6"/>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11FF"/>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0010"/>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BF6690"/>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B1B18"/>
    <w:rsid w:val="00163184"/>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C2A55"/>
    <w:rsid w:val="00E17B52"/>
    <w:rsid w:val="00F11930"/>
    <w:rsid w:val="00F2680D"/>
    <w:rsid w:val="00F27FB4"/>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23</Pages>
  <Words>10855</Words>
  <Characters>58617</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69334</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104</cp:revision>
  <cp:lastPrinted>2025-09-08T18:09:00Z</cp:lastPrinted>
  <dcterms:created xsi:type="dcterms:W3CDTF">2020-05-14T18:48:00Z</dcterms:created>
  <dcterms:modified xsi:type="dcterms:W3CDTF">2025-09-08T18:10:00Z</dcterms:modified>
</cp:coreProperties>
</file>